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DA04543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83394">
        <w:rPr>
          <w:rFonts w:ascii="Garamond" w:hAnsi="Garamond"/>
          <w:sz w:val="24"/>
          <w:szCs w:val="24"/>
        </w:rPr>
        <w:t>5</w:t>
      </w:r>
      <w:r w:rsidR="00D76A29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-2021</w:t>
      </w:r>
      <w:bookmarkStart w:id="0" w:name="_GoBack"/>
      <w:bookmarkEnd w:id="0"/>
    </w:p>
    <w:p w14:paraId="734915B7" w14:textId="4BDBCBC1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76A29" w:rsidRPr="00FF7D7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https://zakazky.zcu.cz/contract_display_4970.html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1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452AA3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C83394">
        <w:rPr>
          <w:rFonts w:ascii="Garamond" w:hAnsi="Garamond" w:cs="Arial"/>
          <w:sz w:val="22"/>
          <w:szCs w:val="22"/>
        </w:rPr>
        <w:t>16</w:t>
      </w:r>
      <w:r w:rsidR="009D4DDF">
        <w:rPr>
          <w:rFonts w:ascii="Garamond" w:hAnsi="Garamond" w:cs="Arial"/>
          <w:sz w:val="22"/>
          <w:szCs w:val="22"/>
        </w:rPr>
        <w:t>.11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D76A29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75F8D" w14:textId="77777777" w:rsidR="00FE2128" w:rsidRDefault="00FE2128" w:rsidP="00795AAC">
      <w:r>
        <w:separator/>
      </w:r>
    </w:p>
  </w:endnote>
  <w:endnote w:type="continuationSeparator" w:id="0">
    <w:p w14:paraId="2D397A1A" w14:textId="77777777" w:rsidR="00FE2128" w:rsidRDefault="00FE212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847EB" w14:textId="77777777" w:rsidR="00FE2128" w:rsidRDefault="00FE2128" w:rsidP="00795AAC">
      <w:r>
        <w:separator/>
      </w:r>
    </w:p>
  </w:footnote>
  <w:footnote w:type="continuationSeparator" w:id="0">
    <w:p w14:paraId="02DD90E5" w14:textId="77777777" w:rsidR="00FE2128" w:rsidRDefault="00FE212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6A29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2128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7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cWzqrgY9W45jBFE41C9RKgX9KQwR6JlQqFu1votKYx0=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NtjdTiKnKqzI70XKEUSfQjMSlDL2TL9IKzl/U6AIXeo=</DigestValue>
    </Reference>
  </SignedInfo>
  <SignatureValue>KAdiWVQ1WtUC+4aJsHOlW5i1C5rcYd9U/xVJADKcitUMLVwnPqSiGUB5rH1woAAv8/9egUN6N2WS
nUs+GD/M0kxcjLqH+iR3Q++NFkubVGd43skhXiPRg23tG1K3gev5WvOEfgA5sE/3mWYV6xrma3MQ
PRt25OMcxaVYvWFNEuQH4huSVa3TfRBeTgVzl6hwLGLBjMZW+idmiR1wkGsSXgywKA8QmuGuuHgj
fz9/x0hLFhJYvdYA2fXr48IXxEzKFKwSyESdtyW0DZkRMCXa4DkEIo6R5GSNoOKDIIT+tjzJZ8O9
ZdoQ3RLojcYDYQYWm/WWGCy7TXB2zZtRsvDLhQ==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02s9zSfTj1FLN5/TYbR680JYlr6RR++cYUTVBPswijc=</DigestValue>
      </Reference>
      <Reference URI="/word/document.xml?ContentType=application/vnd.openxmlformats-officedocument.wordprocessingml.document.main+xml">
        <DigestMethod Algorithm="http://www.w3.org/2001/04/xmlenc#sha256"/>
        <DigestValue>ot0U1922tmZfm0I+iJDhD3YA9J/V/nakF9Pibs5LUxc=</DigestValue>
      </Reference>
      <Reference URI="/word/endnotes.xml?ContentType=application/vnd.openxmlformats-officedocument.wordprocessingml.endnotes+xml">
        <DigestMethod Algorithm="http://www.w3.org/2001/04/xmlenc#sha256"/>
        <DigestValue>bn6R55QrwXRjpaBU1HstKp9LgepiEnfwYlmNSM44BsM=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TTmru1MkJSRLo6VaS1+D+Ubspu04RVzHaADMDnOPb/U=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ugLXkF2uYHDTRu3v/VYJ1PeYE6E+Urup8j1wir6Lpjc=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2021-11-04T09:21:58Z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2021-11-04T09:21:58Z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A21CB-70EA-4DC0-914D-7C031E24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8</cp:revision>
  <cp:lastPrinted>2018-08-08T13:48:00Z</cp:lastPrinted>
  <dcterms:created xsi:type="dcterms:W3CDTF">2021-09-20T07:59:00Z</dcterms:created>
  <dcterms:modified xsi:type="dcterms:W3CDTF">2021-11-04T09:21:00Z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